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8E5FD" w14:textId="77777777" w:rsidR="009F51D3" w:rsidRDefault="00F725B1" w:rsidP="00FC2EA8">
      <w:pPr>
        <w:pStyle w:val="Ttulo"/>
        <w:jc w:val="left"/>
        <w:rPr>
          <w:sz w:val="22"/>
          <w:szCs w:val="22"/>
        </w:rPr>
      </w:pPr>
      <w:r>
        <w:rPr>
          <w:rFonts w:ascii="Arial" w:hAnsi="Arial" w:cs="Arial"/>
          <w:color w:val="FF0000"/>
          <w:sz w:val="22"/>
          <w:szCs w:val="22"/>
        </w:rPr>
        <w:t xml:space="preserve">   </w:t>
      </w:r>
      <w:r w:rsidR="00F47781">
        <w:rPr>
          <w:rFonts w:ascii="Arial" w:hAnsi="Arial" w:cs="Arial"/>
          <w:color w:val="FF0000"/>
          <w:sz w:val="22"/>
          <w:szCs w:val="22"/>
        </w:rPr>
        <w:t xml:space="preserve">    </w:t>
      </w:r>
      <w:r>
        <w:rPr>
          <w:rFonts w:ascii="Arial" w:hAnsi="Arial" w:cs="Arial"/>
          <w:color w:val="FF0000"/>
          <w:sz w:val="22"/>
          <w:szCs w:val="22"/>
        </w:rPr>
        <w:t xml:space="preserve">   </w:t>
      </w:r>
      <w:r w:rsidR="008C3007" w:rsidRPr="008C3007">
        <w:rPr>
          <w:sz w:val="22"/>
          <w:szCs w:val="22"/>
        </w:rPr>
        <w:t xml:space="preserve">                            </w:t>
      </w:r>
    </w:p>
    <w:p w14:paraId="5DABF8F2" w14:textId="77777777" w:rsidR="008C3007" w:rsidRDefault="008C3007" w:rsidP="009F51D3">
      <w:pPr>
        <w:tabs>
          <w:tab w:val="left" w:pos="288"/>
          <w:tab w:val="center" w:pos="1381"/>
          <w:tab w:val="center" w:pos="6096"/>
        </w:tabs>
        <w:jc w:val="center"/>
        <w:rPr>
          <w:rFonts w:ascii="Arial" w:hAnsi="Arial" w:cs="Arial"/>
          <w:b/>
          <w:spacing w:val="6"/>
          <w:kern w:val="1"/>
          <w:sz w:val="22"/>
          <w:szCs w:val="22"/>
        </w:rPr>
      </w:pPr>
      <w:r w:rsidRPr="008C3007">
        <w:rPr>
          <w:rFonts w:ascii="Arial" w:hAnsi="Arial" w:cs="Arial"/>
          <w:b/>
          <w:spacing w:val="6"/>
          <w:kern w:val="1"/>
          <w:sz w:val="22"/>
          <w:szCs w:val="22"/>
        </w:rPr>
        <w:t xml:space="preserve">DEPARTAMENTO ADMINISTRATIVO DE CIENCIA, TECNOLOGIA E INNOVACION </w:t>
      </w:r>
      <w:r w:rsidR="00FC2EA8">
        <w:rPr>
          <w:rFonts w:ascii="Arial" w:hAnsi="Arial" w:cs="Arial"/>
          <w:b/>
          <w:spacing w:val="6"/>
          <w:kern w:val="1"/>
          <w:sz w:val="22"/>
          <w:szCs w:val="22"/>
        </w:rPr>
        <w:t xml:space="preserve">- </w:t>
      </w:r>
      <w:r w:rsidRPr="008C3007">
        <w:rPr>
          <w:rFonts w:ascii="Arial" w:hAnsi="Arial" w:cs="Arial"/>
          <w:b/>
          <w:spacing w:val="6"/>
          <w:kern w:val="1"/>
          <w:sz w:val="22"/>
          <w:szCs w:val="22"/>
        </w:rPr>
        <w:t>COLCIENCIAS</w:t>
      </w:r>
      <w:r w:rsidR="00FC2EA8">
        <w:rPr>
          <w:rFonts w:ascii="Arial" w:hAnsi="Arial" w:cs="Arial"/>
          <w:b/>
          <w:spacing w:val="6"/>
          <w:kern w:val="1"/>
          <w:sz w:val="22"/>
          <w:szCs w:val="22"/>
        </w:rPr>
        <w:t xml:space="preserve"> </w:t>
      </w:r>
      <w:r w:rsidR="000860E0">
        <w:rPr>
          <w:rFonts w:ascii="Arial" w:hAnsi="Arial" w:cs="Arial"/>
          <w:b/>
          <w:spacing w:val="6"/>
          <w:kern w:val="1"/>
          <w:sz w:val="22"/>
          <w:szCs w:val="22"/>
        </w:rPr>
        <w:t>–</w:t>
      </w:r>
    </w:p>
    <w:p w14:paraId="297A342E" w14:textId="77777777" w:rsidR="000860E0" w:rsidRPr="008C3007" w:rsidRDefault="000860E0" w:rsidP="009F51D3">
      <w:pPr>
        <w:tabs>
          <w:tab w:val="left" w:pos="288"/>
          <w:tab w:val="center" w:pos="1381"/>
          <w:tab w:val="center" w:pos="6096"/>
        </w:tabs>
        <w:jc w:val="center"/>
        <w:rPr>
          <w:rFonts w:ascii="Arial" w:hAnsi="Arial" w:cs="Arial"/>
          <w:b/>
          <w:spacing w:val="6"/>
          <w:kern w:val="1"/>
          <w:sz w:val="22"/>
          <w:szCs w:val="22"/>
        </w:rPr>
      </w:pPr>
    </w:p>
    <w:p w14:paraId="3F592E9E" w14:textId="77777777" w:rsidR="00A23AB3" w:rsidRDefault="00A23AB3" w:rsidP="00A23AB3">
      <w:pPr>
        <w:pStyle w:val="Textoindependiente31"/>
        <w:shd w:val="clear" w:color="auto" w:fill="008080"/>
        <w:spacing w:before="40" w:after="40"/>
        <w:jc w:val="center"/>
        <w:rPr>
          <w:rFonts w:cs="Arial"/>
          <w:b/>
          <w:color w:val="FFFFFF" w:themeColor="background1"/>
          <w:sz w:val="22"/>
          <w:szCs w:val="22"/>
        </w:rPr>
      </w:pPr>
    </w:p>
    <w:p w14:paraId="63DE03B5" w14:textId="77777777" w:rsidR="007F682C" w:rsidRPr="00F56D4B" w:rsidRDefault="007F682C" w:rsidP="007F682C">
      <w:pPr>
        <w:pStyle w:val="Textoindependiente31"/>
        <w:shd w:val="clear" w:color="auto" w:fill="008080"/>
        <w:spacing w:before="40" w:after="40"/>
        <w:jc w:val="center"/>
        <w:rPr>
          <w:rFonts w:cs="Arial"/>
          <w:b/>
          <w:color w:val="FFFFFF"/>
          <w:sz w:val="22"/>
          <w:szCs w:val="22"/>
        </w:rPr>
      </w:pPr>
      <w:r w:rsidRPr="00F56D4B">
        <w:rPr>
          <w:rFonts w:cs="Arial"/>
          <w:b/>
          <w:color w:val="FFFFFF"/>
          <w:sz w:val="22"/>
          <w:szCs w:val="22"/>
        </w:rPr>
        <w:t xml:space="preserve">CONVOCATORIA A PROYECTOS </w:t>
      </w:r>
      <w:r>
        <w:rPr>
          <w:rFonts w:cs="Arial"/>
          <w:b/>
          <w:color w:val="FFFFFF"/>
          <w:sz w:val="22"/>
          <w:szCs w:val="22"/>
        </w:rPr>
        <w:t xml:space="preserve">REGIONALES </w:t>
      </w:r>
      <w:r w:rsidRPr="00F56D4B">
        <w:rPr>
          <w:rFonts w:cs="Arial"/>
          <w:b/>
          <w:color w:val="FFFFFF"/>
          <w:sz w:val="22"/>
          <w:szCs w:val="22"/>
        </w:rPr>
        <w:t>DE INVESTIGACION APLICADA PARA EL DESARROLLO DE PRUEBAS DE CONCEPTO RELACIONADAS CON NUEVAS TECNOLOGIAS BIOLOGICAS,  BIOMEDICAS O ASOCIADAS AL USO SUSTENTABLE DE ENERGIA – 2014</w:t>
      </w:r>
    </w:p>
    <w:p w14:paraId="4993DC81" w14:textId="77777777" w:rsidR="00A23AB3" w:rsidRPr="00F36378" w:rsidRDefault="00A23AB3" w:rsidP="00A23AB3">
      <w:pPr>
        <w:pStyle w:val="Textoindependiente31"/>
        <w:shd w:val="clear" w:color="auto" w:fill="008080"/>
        <w:spacing w:before="60" w:after="60"/>
        <w:jc w:val="center"/>
        <w:rPr>
          <w:rFonts w:cs="Arial"/>
          <w:b/>
          <w:color w:val="FFFFFF" w:themeColor="background1"/>
          <w:sz w:val="22"/>
          <w:szCs w:val="22"/>
        </w:rPr>
      </w:pPr>
      <w:bookmarkStart w:id="0" w:name="_GoBack"/>
      <w:bookmarkEnd w:id="0"/>
    </w:p>
    <w:p w14:paraId="78C88311" w14:textId="77777777" w:rsidR="00A23AB3" w:rsidRDefault="00A23AB3" w:rsidP="00417F88">
      <w:pPr>
        <w:pStyle w:val="EstiloEstiloTtulo1LatinaArial11pt11pt"/>
        <w:rPr>
          <w:rFonts w:cs="Arial"/>
          <w:szCs w:val="22"/>
        </w:rPr>
      </w:pPr>
    </w:p>
    <w:p w14:paraId="70779F9C" w14:textId="77777777" w:rsidR="001D79ED" w:rsidRDefault="00B60FB0" w:rsidP="001D79ED">
      <w:pPr>
        <w:pStyle w:val="Textoindependiente31"/>
        <w:shd w:val="clear" w:color="auto" w:fill="008080"/>
        <w:spacing w:before="40" w:after="40"/>
        <w:jc w:val="center"/>
        <w:rPr>
          <w:rFonts w:cs="Arial"/>
          <w:b/>
          <w:color w:val="FFFFFF" w:themeColor="background1"/>
          <w:sz w:val="22"/>
          <w:szCs w:val="22"/>
        </w:rPr>
      </w:pPr>
      <w:r w:rsidRPr="001D79ED">
        <w:rPr>
          <w:rFonts w:cs="Arial"/>
          <w:b/>
          <w:color w:val="FFFFFF" w:themeColor="background1"/>
          <w:sz w:val="22"/>
          <w:szCs w:val="22"/>
        </w:rPr>
        <w:t xml:space="preserve">ANEXO </w:t>
      </w:r>
      <w:r w:rsidR="00A23AB3" w:rsidRPr="001D79ED">
        <w:rPr>
          <w:rFonts w:cs="Arial"/>
          <w:b/>
          <w:color w:val="FFFFFF" w:themeColor="background1"/>
          <w:sz w:val="22"/>
          <w:szCs w:val="22"/>
        </w:rPr>
        <w:t>7</w:t>
      </w:r>
      <w:r w:rsidRPr="001D79ED">
        <w:rPr>
          <w:rFonts w:cs="Arial"/>
          <w:b/>
          <w:color w:val="FFFFFF" w:themeColor="background1"/>
          <w:sz w:val="22"/>
          <w:szCs w:val="22"/>
        </w:rPr>
        <w:t xml:space="preserve">. </w:t>
      </w:r>
    </w:p>
    <w:p w14:paraId="1CC6D785" w14:textId="38331916" w:rsidR="00B60FB0" w:rsidRPr="001D79ED" w:rsidRDefault="003F0A1A" w:rsidP="001D79ED">
      <w:pPr>
        <w:pStyle w:val="Textoindependiente31"/>
        <w:shd w:val="clear" w:color="auto" w:fill="008080"/>
        <w:spacing w:before="40" w:after="40"/>
        <w:jc w:val="center"/>
        <w:rPr>
          <w:rFonts w:cs="Arial"/>
          <w:b/>
          <w:color w:val="FFFFFF" w:themeColor="background1"/>
          <w:sz w:val="22"/>
          <w:szCs w:val="22"/>
        </w:rPr>
      </w:pPr>
      <w:r w:rsidRPr="001D79ED">
        <w:rPr>
          <w:rFonts w:cs="Arial"/>
          <w:b/>
          <w:color w:val="FFFFFF" w:themeColor="background1"/>
          <w:sz w:val="22"/>
          <w:szCs w:val="22"/>
        </w:rPr>
        <w:t>MODELO DE INTENCIÓN DE ACUERDO DE PROPIEDAD INTELECTUAL</w:t>
      </w:r>
    </w:p>
    <w:p w14:paraId="1B562CBF" w14:textId="77777777" w:rsidR="001D79ED" w:rsidRDefault="001D79ED" w:rsidP="003F0A1A">
      <w:pPr>
        <w:suppressAutoHyphens w:val="0"/>
        <w:overflowPunct/>
        <w:autoSpaceDN w:val="0"/>
        <w:adjustRightInd w:val="0"/>
        <w:jc w:val="both"/>
        <w:textAlignment w:val="auto"/>
        <w:rPr>
          <w:rFonts w:ascii="Arial" w:hAnsi="Arial" w:cs="Arial"/>
          <w:b/>
          <w:color w:val="FFFFFF" w:themeColor="background1"/>
          <w:sz w:val="22"/>
          <w:szCs w:val="22"/>
        </w:rPr>
      </w:pPr>
    </w:p>
    <w:p w14:paraId="6C84935F" w14:textId="7AB71E69" w:rsidR="006377AE" w:rsidRPr="003F0A1A" w:rsidRDefault="003F0A1A" w:rsidP="003F0A1A">
      <w:pPr>
        <w:suppressAutoHyphens w:val="0"/>
        <w:overflowPunct/>
        <w:autoSpaceDN w:val="0"/>
        <w:adjustRightInd w:val="0"/>
        <w:jc w:val="both"/>
        <w:textAlignment w:val="auto"/>
        <w:rPr>
          <w:rFonts w:ascii="Arial" w:eastAsiaTheme="minorHAnsi" w:hAnsi="Arial" w:cs="Arial"/>
          <w:lang w:eastAsia="en-US"/>
        </w:rPr>
      </w:pPr>
      <w:r w:rsidRPr="003F0A1A">
        <w:rPr>
          <w:rFonts w:ascii="Arial" w:eastAsiaTheme="minorHAnsi" w:hAnsi="Arial" w:cs="Arial"/>
          <w:sz w:val="22"/>
          <w:szCs w:val="22"/>
          <w:lang w:eastAsia="en-US"/>
        </w:rPr>
        <w:t xml:space="preserve">Las partes abajo firmantes, convienen la intención de acuerdo que se regirá bajos las siguientes clausulas: i) la titularidad de la propiedad intelectual sobre los resultados que se obtengan o se pudieran obtener en el desarrollo del presente proyecto /Programa estará a cargo de ______ y ________. ii) La distribución de los derechos patrimoniales sobre todos y cada uno de los entregables generados, se establecerá de acuerdo con el porcentaje de los aportes desembolsables y no desembolsables que las partes realicen, los cuales se determinarán en el acta de liquidación del contrato. iii)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iv) La custodia y cuidado de los productos tecnológicos, prototipos, que se materialicen estará a cargo de _____________ durante la duración de proyecto. A la finalización y liquidación de los mismos, se definirá la custodia y cuidado de tales bienes. v) Los derechos morales de autor que le correspondan a estudiantes, profesores o investigadores de las partes, que por sus aportes significativos en una determinada obra le corresponden como autor(es) o coautor(es), serán a estos siempre reconocidos. vii) Ninguna de las partes podrá publicar, comunicar, divulgar, revelar ni permitir que los investigadores y personal vinculado al contrato publiquen, comuniquen, revelen o utilicen la información resultado del mismo, sin previo aviso y aprobación por escrito. viii) Sin perjuicio de lo anterior las partes podrán </w:t>
      </w:r>
      <w:proofErr w:type="gramStart"/>
      <w:r w:rsidRPr="003F0A1A">
        <w:rPr>
          <w:rFonts w:ascii="Arial" w:eastAsiaTheme="minorHAnsi" w:hAnsi="Arial" w:cs="Arial"/>
          <w:sz w:val="22"/>
          <w:szCs w:val="22"/>
          <w:lang w:eastAsia="en-US"/>
        </w:rPr>
        <w:t>efectuar</w:t>
      </w:r>
      <w:proofErr w:type="gramEnd"/>
      <w:r w:rsidRPr="003F0A1A">
        <w:rPr>
          <w:rFonts w:ascii="Arial" w:eastAsiaTheme="minorHAnsi" w:hAnsi="Arial" w:cs="Arial"/>
          <w:sz w:val="22"/>
          <w:szCs w:val="22"/>
          <w:lang w:eastAsia="en-US"/>
        </w:rPr>
        <w:t xml:space="preserve"> modificaciones al presente documento de acuerdo a las condiciones de desarrollo del proyecto.</w:t>
      </w:r>
    </w:p>
    <w:p w14:paraId="35168AD7" w14:textId="77777777" w:rsidR="006377AE" w:rsidRDefault="006377AE" w:rsidP="006377AE">
      <w:pPr>
        <w:suppressAutoHyphens w:val="0"/>
        <w:overflowPunct/>
        <w:autoSpaceDN w:val="0"/>
        <w:adjustRightInd w:val="0"/>
        <w:textAlignment w:val="auto"/>
        <w:rPr>
          <w:rFonts w:ascii="Arial" w:eastAsiaTheme="minorHAnsi" w:hAnsi="Arial" w:cs="Arial"/>
          <w:color w:val="000000"/>
          <w:lang w:eastAsia="en-US"/>
        </w:rPr>
      </w:pPr>
    </w:p>
    <w:p w14:paraId="1D3F0E46" w14:textId="77777777" w:rsidR="0095449B" w:rsidRDefault="0095449B" w:rsidP="006377AE">
      <w:pPr>
        <w:suppressAutoHyphens w:val="0"/>
        <w:overflowPunct/>
        <w:autoSpaceDN w:val="0"/>
        <w:adjustRightInd w:val="0"/>
        <w:textAlignment w:val="auto"/>
        <w:rPr>
          <w:rFonts w:ascii="Arial" w:eastAsiaTheme="minorHAnsi" w:hAnsi="Arial" w:cs="Arial"/>
          <w:color w:val="000000"/>
          <w:lang w:eastAsia="en-US"/>
        </w:rPr>
      </w:pPr>
    </w:p>
    <w:p w14:paraId="171344BC" w14:textId="77777777" w:rsidR="0095449B" w:rsidRDefault="0095449B" w:rsidP="006377AE">
      <w:pPr>
        <w:suppressAutoHyphens w:val="0"/>
        <w:overflowPunct/>
        <w:autoSpaceDN w:val="0"/>
        <w:adjustRightInd w:val="0"/>
        <w:textAlignment w:val="auto"/>
        <w:rPr>
          <w:rFonts w:ascii="Arial" w:eastAsiaTheme="minorHAnsi" w:hAnsi="Arial" w:cs="Arial"/>
          <w:color w:val="000000"/>
          <w:lang w:eastAsia="en-US"/>
        </w:rPr>
      </w:pPr>
    </w:p>
    <w:p w14:paraId="74A20F5E" w14:textId="77777777" w:rsidR="006377AE" w:rsidRDefault="006377AE" w:rsidP="006377AE">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FIRMA</w:t>
      </w:r>
    </w:p>
    <w:p w14:paraId="08346E4E" w14:textId="77777777" w:rsidR="006377AE" w:rsidRDefault="006377AE" w:rsidP="006377AE">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NOMBRE DEL REPRESENTANTE LEGAL</w:t>
      </w:r>
    </w:p>
    <w:p w14:paraId="5E786234" w14:textId="77777777" w:rsidR="006377AE" w:rsidRDefault="006377AE" w:rsidP="006377AE">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CC_________________</w:t>
      </w:r>
    </w:p>
    <w:p w14:paraId="4B5C43C0" w14:textId="77777777" w:rsidR="006377AE" w:rsidRDefault="006377AE" w:rsidP="006377AE">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Dirección</w:t>
      </w:r>
    </w:p>
    <w:p w14:paraId="412117AC" w14:textId="2D9FF4F1" w:rsidR="00067962" w:rsidRDefault="006377AE" w:rsidP="006377AE">
      <w:pPr>
        <w:jc w:val="both"/>
        <w:rPr>
          <w:rFonts w:ascii="Arial" w:hAnsi="Arial" w:cs="Arial"/>
          <w:sz w:val="22"/>
          <w:szCs w:val="22"/>
        </w:rPr>
      </w:pPr>
      <w:r>
        <w:rPr>
          <w:rFonts w:ascii="Arial" w:eastAsiaTheme="minorHAnsi" w:hAnsi="Arial" w:cs="Arial"/>
          <w:color w:val="0000FF"/>
          <w:lang w:eastAsia="en-US"/>
        </w:rPr>
        <w:lastRenderedPageBreak/>
        <w:t>Teléfono</w:t>
      </w:r>
    </w:p>
    <w:p w14:paraId="2E591A13" w14:textId="77777777" w:rsidR="006377AE" w:rsidRDefault="006377AE" w:rsidP="008F438B">
      <w:pPr>
        <w:jc w:val="both"/>
        <w:rPr>
          <w:rFonts w:ascii="Arial" w:hAnsi="Arial" w:cs="Arial"/>
          <w:sz w:val="22"/>
          <w:szCs w:val="22"/>
        </w:rPr>
      </w:pPr>
    </w:p>
    <w:p w14:paraId="56527DD7" w14:textId="77777777" w:rsidR="00FD7FD1" w:rsidRDefault="00FD7FD1" w:rsidP="008F438B">
      <w:pPr>
        <w:jc w:val="both"/>
        <w:rPr>
          <w:rFonts w:ascii="Arial" w:hAnsi="Arial" w:cs="Arial"/>
          <w:sz w:val="22"/>
          <w:szCs w:val="22"/>
        </w:rPr>
      </w:pPr>
    </w:p>
    <w:p w14:paraId="35B2928C" w14:textId="77777777" w:rsidR="00FD7FD1" w:rsidRDefault="00FD7FD1" w:rsidP="008F438B">
      <w:pPr>
        <w:jc w:val="both"/>
        <w:rPr>
          <w:rFonts w:ascii="Arial" w:hAnsi="Arial" w:cs="Arial"/>
          <w:sz w:val="22"/>
          <w:szCs w:val="22"/>
        </w:rPr>
      </w:pPr>
    </w:p>
    <w:p w14:paraId="065D8558" w14:textId="77777777" w:rsidR="00FD7FD1" w:rsidRDefault="00FD7FD1" w:rsidP="00FD7FD1">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FIRMA</w:t>
      </w:r>
    </w:p>
    <w:p w14:paraId="4CD13724" w14:textId="77777777" w:rsidR="00FD7FD1" w:rsidRDefault="00FD7FD1" w:rsidP="00FD7FD1">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NOMBRE DEL REPRESENTANTE LEGAL</w:t>
      </w:r>
    </w:p>
    <w:p w14:paraId="113D466F" w14:textId="77777777" w:rsidR="00FD7FD1" w:rsidRDefault="00FD7FD1" w:rsidP="00FD7FD1">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CC_________________</w:t>
      </w:r>
    </w:p>
    <w:p w14:paraId="76C3C871" w14:textId="77777777" w:rsidR="00FD7FD1" w:rsidRDefault="00FD7FD1" w:rsidP="00FD7FD1">
      <w:pPr>
        <w:suppressAutoHyphens w:val="0"/>
        <w:overflowPunct/>
        <w:autoSpaceDN w:val="0"/>
        <w:adjustRightInd w:val="0"/>
        <w:textAlignment w:val="auto"/>
        <w:rPr>
          <w:rFonts w:ascii="Arial" w:eastAsiaTheme="minorHAnsi" w:hAnsi="Arial" w:cs="Arial"/>
          <w:color w:val="0000FF"/>
          <w:lang w:eastAsia="en-US"/>
        </w:rPr>
      </w:pPr>
      <w:r>
        <w:rPr>
          <w:rFonts w:ascii="Arial" w:eastAsiaTheme="minorHAnsi" w:hAnsi="Arial" w:cs="Arial"/>
          <w:color w:val="0000FF"/>
          <w:lang w:eastAsia="en-US"/>
        </w:rPr>
        <w:t>Dirección</w:t>
      </w:r>
    </w:p>
    <w:p w14:paraId="630119B4" w14:textId="39B0FFCF" w:rsidR="00B60FB0" w:rsidRPr="00B60FB0" w:rsidRDefault="00FD7FD1" w:rsidP="00FD7FD1">
      <w:pPr>
        <w:jc w:val="both"/>
        <w:rPr>
          <w:rFonts w:ascii="Arial" w:hAnsi="Arial" w:cs="Arial"/>
          <w:b/>
          <w:color w:val="FF0000"/>
          <w:sz w:val="22"/>
          <w:szCs w:val="22"/>
          <w:lang w:val="es-MX"/>
        </w:rPr>
      </w:pPr>
      <w:r>
        <w:rPr>
          <w:rFonts w:ascii="Arial" w:eastAsiaTheme="minorHAnsi" w:hAnsi="Arial" w:cs="Arial"/>
          <w:color w:val="0000FF"/>
          <w:lang w:eastAsia="en-US"/>
        </w:rPr>
        <w:t>Teléfono</w:t>
      </w:r>
    </w:p>
    <w:sectPr w:rsidR="00B60FB0" w:rsidRPr="00B60FB0" w:rsidSect="0018399C">
      <w:headerReference w:type="default" r:id="rId9"/>
      <w:footerReference w:type="default" r:id="rId10"/>
      <w:pgSz w:w="12240" w:h="15840" w:code="1"/>
      <w:pgMar w:top="1135" w:right="1701" w:bottom="1418" w:left="1701" w:header="85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B0DFC" w14:textId="77777777" w:rsidR="008E70E6" w:rsidRDefault="008E70E6">
      <w:r>
        <w:separator/>
      </w:r>
    </w:p>
  </w:endnote>
  <w:endnote w:type="continuationSeparator" w:id="0">
    <w:p w14:paraId="40CF8350" w14:textId="77777777" w:rsidR="008E70E6" w:rsidRDefault="008E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F85B0" w14:textId="77777777" w:rsidR="00FC2EA8" w:rsidRDefault="00FC2EA8" w:rsidP="008F2889">
    <w:pPr>
      <w:contextualSpacing/>
      <w:rPr>
        <w:rFonts w:ascii="Arial" w:hAnsi="Arial" w:cs="Arial"/>
        <w:color w:val="008080"/>
        <w:sz w:val="14"/>
        <w:szCs w:val="14"/>
      </w:rPr>
    </w:pPr>
  </w:p>
  <w:p w14:paraId="23C8848F" w14:textId="77777777" w:rsidR="00416802" w:rsidRDefault="00416802" w:rsidP="008F2889">
    <w:pPr>
      <w:contextualSpacing/>
      <w:rPr>
        <w:rFonts w:ascii="Arial" w:hAnsi="Arial" w:cs="Arial"/>
        <w:color w:val="008080"/>
        <w:sz w:val="14"/>
        <w:szCs w:val="14"/>
      </w:rPr>
    </w:pPr>
  </w:p>
  <w:p w14:paraId="5E9230B3" w14:textId="77777777" w:rsidR="008F2889" w:rsidRDefault="008F2889" w:rsidP="008F2889">
    <w:pPr>
      <w:contextualSpacing/>
      <w:rPr>
        <w:rFonts w:ascii="Arial" w:hAnsi="Arial" w:cs="Arial"/>
        <w:color w:val="008080"/>
        <w:sz w:val="14"/>
        <w:szCs w:val="14"/>
      </w:rPr>
    </w:pPr>
    <w:r w:rsidRPr="00DC2BF8">
      <w:rPr>
        <w:rFonts w:ascii="Arial" w:hAnsi="Arial" w:cs="Arial"/>
        <w:color w:val="008080"/>
        <w:sz w:val="14"/>
        <w:szCs w:val="14"/>
      </w:rPr>
      <w:t>Cr</w:t>
    </w:r>
    <w:r w:rsidR="00FC2EA8">
      <w:rPr>
        <w:rFonts w:ascii="Arial" w:hAnsi="Arial" w:cs="Arial"/>
        <w:color w:val="008080"/>
        <w:sz w:val="14"/>
        <w:szCs w:val="14"/>
      </w:rPr>
      <w:t>a</w:t>
    </w:r>
    <w:r w:rsidRPr="00DC2BF8">
      <w:rPr>
        <w:rFonts w:ascii="Arial" w:hAnsi="Arial" w:cs="Arial"/>
        <w:color w:val="008080"/>
        <w:sz w:val="14"/>
        <w:szCs w:val="14"/>
      </w:rPr>
      <w:t xml:space="preserve">. 7b Bis # 132-28 </w:t>
    </w:r>
    <w:r>
      <w:rPr>
        <w:rFonts w:ascii="Arial" w:hAnsi="Arial" w:cs="Arial"/>
        <w:color w:val="008080"/>
        <w:sz w:val="14"/>
        <w:szCs w:val="14"/>
      </w:rPr>
      <w:t xml:space="preserve">   </w:t>
    </w:r>
  </w:p>
  <w:p w14:paraId="29631932" w14:textId="77777777" w:rsidR="008F2889" w:rsidRDefault="008F2889" w:rsidP="008F2889">
    <w:pPr>
      <w:contextualSpacing/>
      <w:rPr>
        <w:rFonts w:ascii="Arial" w:hAnsi="Arial" w:cs="Arial"/>
        <w:color w:val="008080"/>
        <w:sz w:val="14"/>
        <w:szCs w:val="14"/>
      </w:rPr>
    </w:pPr>
    <w:r w:rsidRPr="00DC2BF8">
      <w:rPr>
        <w:rFonts w:ascii="Arial" w:hAnsi="Arial" w:cs="Arial"/>
        <w:color w:val="008080"/>
        <w:sz w:val="14"/>
        <w:szCs w:val="14"/>
      </w:rPr>
      <w:t xml:space="preserve">PBX: (57+1) 6258480     </w:t>
    </w:r>
  </w:p>
  <w:p w14:paraId="59CA68A8" w14:textId="77777777" w:rsidR="008F2889" w:rsidRDefault="008F2889" w:rsidP="008F2889">
    <w:pPr>
      <w:contextualSpacing/>
      <w:rPr>
        <w:rFonts w:ascii="Arial" w:hAnsi="Arial" w:cs="Arial"/>
        <w:color w:val="008080"/>
        <w:sz w:val="14"/>
        <w:szCs w:val="14"/>
      </w:rPr>
    </w:pPr>
    <w:r w:rsidRPr="00DC2BF8">
      <w:rPr>
        <w:rFonts w:ascii="Arial" w:hAnsi="Arial" w:cs="Arial"/>
        <w:color w:val="008080"/>
        <w:sz w:val="14"/>
        <w:szCs w:val="14"/>
      </w:rPr>
      <w:t>Bogotá D.C</w:t>
    </w:r>
    <w:r>
      <w:rPr>
        <w:rFonts w:ascii="Arial" w:hAnsi="Arial" w:cs="Arial"/>
        <w:color w:val="008080"/>
        <w:sz w:val="14"/>
        <w:szCs w:val="14"/>
      </w:rPr>
      <w:t>.</w:t>
    </w:r>
    <w:r w:rsidRPr="00DC2BF8">
      <w:rPr>
        <w:rFonts w:ascii="Arial" w:hAnsi="Arial" w:cs="Arial"/>
        <w:color w:val="008080"/>
        <w:sz w:val="14"/>
        <w:szCs w:val="14"/>
      </w:rPr>
      <w:t xml:space="preserve"> Colombia</w:t>
    </w:r>
  </w:p>
  <w:p w14:paraId="451DD889" w14:textId="77777777" w:rsidR="008F2889" w:rsidRPr="00FC2EA8" w:rsidRDefault="007F682C" w:rsidP="008F2889">
    <w:pPr>
      <w:contextualSpacing/>
      <w:rPr>
        <w:rFonts w:ascii="Arial" w:hAnsi="Arial" w:cs="Arial"/>
        <w:b/>
        <w:color w:val="008080"/>
        <w:sz w:val="16"/>
        <w:szCs w:val="16"/>
      </w:rPr>
    </w:pPr>
    <w:hyperlink r:id="rId1" w:history="1">
      <w:r w:rsidR="008F2889" w:rsidRPr="00FC2EA8">
        <w:rPr>
          <w:rFonts w:ascii="Arial" w:hAnsi="Arial" w:cs="Arial"/>
          <w:b/>
          <w:color w:val="008080"/>
          <w:sz w:val="16"/>
          <w:szCs w:val="16"/>
        </w:rPr>
        <w:t>www.colciencias.gov.co</w:t>
      </w:r>
    </w:hyperlink>
  </w:p>
  <w:p w14:paraId="2508E201" w14:textId="77777777" w:rsidR="00653033" w:rsidRPr="00E03301" w:rsidRDefault="00FC2EA8" w:rsidP="008F2889">
    <w:pPr>
      <w:tabs>
        <w:tab w:val="center" w:pos="0"/>
        <w:tab w:val="right" w:pos="8504"/>
      </w:tabs>
      <w:rPr>
        <w:rFonts w:ascii="Arial" w:hAnsi="Arial" w:cs="Arial"/>
        <w:sz w:val="16"/>
        <w:szCs w:val="16"/>
      </w:rPr>
    </w:pPr>
    <w:r>
      <w:rPr>
        <w:rFonts w:ascii="Arial" w:hAnsi="Arial" w:cs="Arial"/>
        <w:sz w:val="16"/>
        <w:szCs w:val="16"/>
      </w:rPr>
      <w:tab/>
    </w:r>
    <w:r w:rsidR="00E03301" w:rsidRPr="00EF0512">
      <w:rPr>
        <w:rFonts w:ascii="Arial" w:hAnsi="Arial" w:cs="Arial"/>
        <w:sz w:val="16"/>
        <w:szCs w:val="16"/>
      </w:rPr>
      <w:t xml:space="preserve">Página </w:t>
    </w:r>
    <w:r w:rsidR="00156116" w:rsidRPr="00EF0512">
      <w:rPr>
        <w:rFonts w:ascii="Arial" w:hAnsi="Arial" w:cs="Arial"/>
        <w:sz w:val="16"/>
        <w:szCs w:val="16"/>
      </w:rPr>
      <w:fldChar w:fldCharType="begin"/>
    </w:r>
    <w:r w:rsidR="00E03301" w:rsidRPr="00EF0512">
      <w:rPr>
        <w:rFonts w:ascii="Arial" w:hAnsi="Arial" w:cs="Arial"/>
        <w:sz w:val="16"/>
        <w:szCs w:val="16"/>
      </w:rPr>
      <w:instrText xml:space="preserve"> </w:instrText>
    </w:r>
    <w:r w:rsidR="00E03301">
      <w:rPr>
        <w:rFonts w:ascii="Arial" w:hAnsi="Arial" w:cs="Arial"/>
        <w:sz w:val="16"/>
        <w:szCs w:val="16"/>
      </w:rPr>
      <w:instrText>PAGE</w:instrText>
    </w:r>
    <w:r w:rsidR="00E03301" w:rsidRPr="00EF0512">
      <w:rPr>
        <w:rFonts w:ascii="Arial" w:hAnsi="Arial" w:cs="Arial"/>
        <w:sz w:val="16"/>
        <w:szCs w:val="16"/>
      </w:rPr>
      <w:instrText xml:space="preserve"> </w:instrText>
    </w:r>
    <w:r w:rsidR="00156116" w:rsidRPr="00EF0512">
      <w:rPr>
        <w:rFonts w:ascii="Arial" w:hAnsi="Arial" w:cs="Arial"/>
        <w:sz w:val="16"/>
        <w:szCs w:val="16"/>
      </w:rPr>
      <w:fldChar w:fldCharType="separate"/>
    </w:r>
    <w:r w:rsidR="007F682C">
      <w:rPr>
        <w:rFonts w:ascii="Arial" w:hAnsi="Arial" w:cs="Arial"/>
        <w:noProof/>
        <w:sz w:val="16"/>
        <w:szCs w:val="16"/>
      </w:rPr>
      <w:t>1</w:t>
    </w:r>
    <w:r w:rsidR="00156116" w:rsidRPr="00EF0512">
      <w:rPr>
        <w:rFonts w:ascii="Arial" w:hAnsi="Arial" w:cs="Arial"/>
        <w:sz w:val="16"/>
        <w:szCs w:val="16"/>
      </w:rPr>
      <w:fldChar w:fldCharType="end"/>
    </w:r>
    <w:r w:rsidR="00E03301" w:rsidRPr="00EF0512">
      <w:rPr>
        <w:rFonts w:ascii="Arial" w:hAnsi="Arial" w:cs="Arial"/>
        <w:sz w:val="16"/>
        <w:szCs w:val="16"/>
      </w:rPr>
      <w:t xml:space="preserve"> de </w:t>
    </w:r>
    <w:r w:rsidR="00156116" w:rsidRPr="00EF0512">
      <w:rPr>
        <w:rFonts w:ascii="Arial" w:hAnsi="Arial" w:cs="Arial"/>
        <w:sz w:val="16"/>
        <w:szCs w:val="16"/>
      </w:rPr>
      <w:fldChar w:fldCharType="begin"/>
    </w:r>
    <w:r w:rsidR="00E03301" w:rsidRPr="00EF0512">
      <w:rPr>
        <w:rFonts w:ascii="Arial" w:hAnsi="Arial" w:cs="Arial"/>
        <w:sz w:val="16"/>
        <w:szCs w:val="16"/>
      </w:rPr>
      <w:instrText xml:space="preserve"> </w:instrText>
    </w:r>
    <w:r w:rsidR="00E03301">
      <w:rPr>
        <w:rFonts w:ascii="Arial" w:hAnsi="Arial" w:cs="Arial"/>
        <w:sz w:val="16"/>
        <w:szCs w:val="16"/>
      </w:rPr>
      <w:instrText>NUMPAGES</w:instrText>
    </w:r>
    <w:r w:rsidR="00E03301" w:rsidRPr="00EF0512">
      <w:rPr>
        <w:rFonts w:ascii="Arial" w:hAnsi="Arial" w:cs="Arial"/>
        <w:sz w:val="16"/>
        <w:szCs w:val="16"/>
      </w:rPr>
      <w:instrText xml:space="preserve"> </w:instrText>
    </w:r>
    <w:r w:rsidR="00156116" w:rsidRPr="00EF0512">
      <w:rPr>
        <w:rFonts w:ascii="Arial" w:hAnsi="Arial" w:cs="Arial"/>
        <w:sz w:val="16"/>
        <w:szCs w:val="16"/>
      </w:rPr>
      <w:fldChar w:fldCharType="separate"/>
    </w:r>
    <w:r w:rsidR="007F682C">
      <w:rPr>
        <w:rFonts w:ascii="Arial" w:hAnsi="Arial" w:cs="Arial"/>
        <w:noProof/>
        <w:sz w:val="16"/>
        <w:szCs w:val="16"/>
      </w:rPr>
      <w:t>2</w:t>
    </w:r>
    <w:r w:rsidR="00156116" w:rsidRPr="00EF0512">
      <w:rPr>
        <w:rFonts w:ascii="Arial" w:hAnsi="Arial" w:cs="Arial"/>
        <w:sz w:val="16"/>
        <w:szCs w:val="16"/>
      </w:rPr>
      <w:fldChar w:fldCharType="end"/>
    </w:r>
  </w:p>
  <w:p w14:paraId="44B8EFD6" w14:textId="77777777" w:rsidR="0004110C" w:rsidRDefault="000411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2A397" w14:textId="77777777" w:rsidR="008E70E6" w:rsidRDefault="008E70E6">
      <w:r>
        <w:separator/>
      </w:r>
    </w:p>
  </w:footnote>
  <w:footnote w:type="continuationSeparator" w:id="0">
    <w:p w14:paraId="1D1879AE" w14:textId="77777777" w:rsidR="008E70E6" w:rsidRDefault="008E7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1701"/>
      <w:gridCol w:w="1134"/>
      <w:gridCol w:w="1966"/>
    </w:tblGrid>
    <w:tr w:rsidR="00A23AB3" w14:paraId="6687E69D" w14:textId="77777777" w:rsidTr="00EC1700">
      <w:tc>
        <w:tcPr>
          <w:tcW w:w="4253" w:type="dxa"/>
        </w:tcPr>
        <w:p w14:paraId="5A1F55F3" w14:textId="2AAF98E0" w:rsidR="00A23AB3" w:rsidRDefault="00A23AB3" w:rsidP="00F5202D">
          <w:pPr>
            <w:ind w:left="-426"/>
          </w:pPr>
        </w:p>
      </w:tc>
      <w:tc>
        <w:tcPr>
          <w:tcW w:w="1701" w:type="dxa"/>
        </w:tcPr>
        <w:p w14:paraId="7F3129D5" w14:textId="2D889282" w:rsidR="00A23AB3" w:rsidRPr="005C4603" w:rsidRDefault="00A23AB3" w:rsidP="00F5202D"/>
      </w:tc>
      <w:tc>
        <w:tcPr>
          <w:tcW w:w="3100" w:type="dxa"/>
          <w:gridSpan w:val="2"/>
        </w:tcPr>
        <w:p w14:paraId="1C1ED96D" w14:textId="6B69437D" w:rsidR="00A23AB3" w:rsidRDefault="00A23AB3" w:rsidP="00F5202D"/>
      </w:tc>
    </w:tr>
    <w:tr w:rsidR="00EC1700" w14:paraId="0A14DF8C" w14:textId="77777777" w:rsidTr="00EC17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3" w:type="dxa"/>
          <w:tcBorders>
            <w:top w:val="nil"/>
            <w:left w:val="nil"/>
            <w:bottom w:val="nil"/>
            <w:right w:val="nil"/>
          </w:tcBorders>
          <w:vAlign w:val="center"/>
        </w:tcPr>
        <w:p w14:paraId="6ADB7800" w14:textId="77777777" w:rsidR="00EC1700" w:rsidRDefault="00EC1700" w:rsidP="00EC1700">
          <w:pPr>
            <w:pStyle w:val="Textoindependiente"/>
            <w:jc w:val="center"/>
          </w:pPr>
          <w:r w:rsidRPr="00B830FD">
            <w:rPr>
              <w:noProof/>
              <w:lang w:eastAsia="es-CO"/>
            </w:rPr>
            <w:drawing>
              <wp:inline distT="0" distB="0" distL="0" distR="0" wp14:anchorId="5DD0A652" wp14:editId="288974ED">
                <wp:extent cx="2540635" cy="437515"/>
                <wp:effectExtent l="0" t="0" r="0" b="0"/>
                <wp:docPr id="2" name="Imagen 1" descr="D:\COLCIENCIAS\edflorez\Institucionales\IMAGEN CORPORATIVA_COLCIENCIAS\LOGOS-Colciencias-ERY\Logotipo para envio web\Colciencias+prosperidad.jpg"/>
                <wp:cNvGraphicFramePr/>
                <a:graphic xmlns:a="http://schemas.openxmlformats.org/drawingml/2006/main">
                  <a:graphicData uri="http://schemas.openxmlformats.org/drawingml/2006/picture">
                    <pic:pic xmlns:pic="http://schemas.openxmlformats.org/drawingml/2006/picture">
                      <pic:nvPicPr>
                        <pic:cNvPr id="2" name="Imagen 1" descr="D:\COLCIENCIAS\edflorez\Institucionales\IMAGEN CORPORATIVA_COLCIENCIAS\LOGOS-Colciencias-ERY\Logotipo para envio web\Colciencias+prosperidad.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0635" cy="437515"/>
                        </a:xfrm>
                        <a:prstGeom prst="rect">
                          <a:avLst/>
                        </a:prstGeom>
                        <a:noFill/>
                        <a:ln>
                          <a:noFill/>
                        </a:ln>
                      </pic:spPr>
                    </pic:pic>
                  </a:graphicData>
                </a:graphic>
              </wp:inline>
            </w:drawing>
          </w:r>
        </w:p>
      </w:tc>
      <w:tc>
        <w:tcPr>
          <w:tcW w:w="2835" w:type="dxa"/>
          <w:gridSpan w:val="2"/>
          <w:tcBorders>
            <w:top w:val="nil"/>
            <w:left w:val="nil"/>
            <w:bottom w:val="nil"/>
            <w:right w:val="nil"/>
          </w:tcBorders>
          <w:vAlign w:val="center"/>
        </w:tcPr>
        <w:p w14:paraId="009796DC" w14:textId="77777777" w:rsidR="00EC1700" w:rsidRDefault="00EC1700" w:rsidP="00EC1700">
          <w:pPr>
            <w:pStyle w:val="Textoindependiente"/>
            <w:jc w:val="center"/>
          </w:pPr>
          <w:r w:rsidRPr="00B830FD">
            <w:rPr>
              <w:noProof/>
              <w:lang w:eastAsia="es-CO"/>
            </w:rPr>
            <w:drawing>
              <wp:inline distT="0" distB="0" distL="0" distR="0" wp14:anchorId="3C577978" wp14:editId="11EC416C">
                <wp:extent cx="991235" cy="492125"/>
                <wp:effectExtent l="0" t="0" r="0" b="0"/>
                <wp:docPr id="3" name="Imagen 2"/>
                <wp:cNvGraphicFramePr/>
                <a:graphic xmlns:a="http://schemas.openxmlformats.org/drawingml/2006/main">
                  <a:graphicData uri="http://schemas.openxmlformats.org/drawingml/2006/picture">
                    <pic:pic xmlns:pic="http://schemas.openxmlformats.org/drawingml/2006/picture">
                      <pic:nvPicPr>
                        <pic:cNvPr id="3" name="Imagen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1235" cy="492125"/>
                        </a:xfrm>
                        <a:prstGeom prst="rect">
                          <a:avLst/>
                        </a:prstGeom>
                        <a:noFill/>
                        <a:ln>
                          <a:noFill/>
                        </a:ln>
                      </pic:spPr>
                    </pic:pic>
                  </a:graphicData>
                </a:graphic>
              </wp:inline>
            </w:drawing>
          </w:r>
        </w:p>
      </w:tc>
      <w:tc>
        <w:tcPr>
          <w:tcW w:w="1966" w:type="dxa"/>
          <w:tcBorders>
            <w:top w:val="nil"/>
            <w:left w:val="nil"/>
            <w:bottom w:val="nil"/>
            <w:right w:val="nil"/>
          </w:tcBorders>
          <w:vAlign w:val="center"/>
        </w:tcPr>
        <w:p w14:paraId="528316F7" w14:textId="77777777" w:rsidR="00EC1700" w:rsidRDefault="00EC1700" w:rsidP="00EC1700">
          <w:pPr>
            <w:pStyle w:val="Textoindependiente"/>
            <w:jc w:val="center"/>
          </w:pPr>
          <w:r w:rsidRPr="00B830FD">
            <w:rPr>
              <w:noProof/>
              <w:lang w:eastAsia="es-CO"/>
            </w:rPr>
            <w:drawing>
              <wp:inline distT="0" distB="0" distL="0" distR="0" wp14:anchorId="467304AB" wp14:editId="4586DE61">
                <wp:extent cx="851535" cy="688041"/>
                <wp:effectExtent l="0" t="0" r="12065"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3"/>
                        <a:stretch>
                          <a:fillRect/>
                        </a:stretch>
                      </pic:blipFill>
                      <pic:spPr>
                        <a:xfrm>
                          <a:off x="0" y="0"/>
                          <a:ext cx="852647" cy="688939"/>
                        </a:xfrm>
                        <a:prstGeom prst="rect">
                          <a:avLst/>
                        </a:prstGeom>
                      </pic:spPr>
                    </pic:pic>
                  </a:graphicData>
                </a:graphic>
              </wp:inline>
            </w:drawing>
          </w:r>
        </w:p>
      </w:tc>
    </w:tr>
  </w:tbl>
  <w:p w14:paraId="489F2391" w14:textId="77777777" w:rsidR="009F51D3" w:rsidRDefault="009F51D3" w:rsidP="009F51D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29A112A"/>
    <w:lvl w:ilvl="0">
      <w:start w:val="1"/>
      <w:numFmt w:val="decimal"/>
      <w:pStyle w:val="Listaconnmeros"/>
      <w:lvlText w:val="%1."/>
      <w:lvlJc w:val="left"/>
      <w:pPr>
        <w:tabs>
          <w:tab w:val="num" w:pos="360"/>
        </w:tabs>
        <w:ind w:left="360" w:hanging="360"/>
      </w:pPr>
    </w:lvl>
  </w:abstractNum>
  <w:abstractNum w:abstractNumId="1">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3">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4">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5">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6">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7">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8">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9">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10">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1">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2">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3">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4">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5">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6">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7">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8">
    <w:nsid w:val="00851768"/>
    <w:multiLevelType w:val="hybridMultilevel"/>
    <w:tmpl w:val="8E1C6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012B0A31"/>
    <w:multiLevelType w:val="hybridMultilevel"/>
    <w:tmpl w:val="6ECAC9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02AC3892"/>
    <w:multiLevelType w:val="hybridMultilevel"/>
    <w:tmpl w:val="3DF098FE"/>
    <w:lvl w:ilvl="0" w:tplc="07B404E4">
      <w:start w:val="1"/>
      <w:numFmt w:val="decimal"/>
      <w:lvlText w:val="5.%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0FE61344"/>
    <w:multiLevelType w:val="hybridMultilevel"/>
    <w:tmpl w:val="B778268E"/>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15300E22"/>
    <w:multiLevelType w:val="hybridMultilevel"/>
    <w:tmpl w:val="D5E8D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162C3CAF"/>
    <w:multiLevelType w:val="hybridMultilevel"/>
    <w:tmpl w:val="346EDF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20267F5B"/>
    <w:multiLevelType w:val="hybridMultilevel"/>
    <w:tmpl w:val="AB125B20"/>
    <w:lvl w:ilvl="0" w:tplc="5E3212BA">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2631598C"/>
    <w:multiLevelType w:val="hybridMultilevel"/>
    <w:tmpl w:val="7C94D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2E36173F"/>
    <w:multiLevelType w:val="hybridMultilevel"/>
    <w:tmpl w:val="6F18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C14CFC"/>
    <w:multiLevelType w:val="hybridMultilevel"/>
    <w:tmpl w:val="4B740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304867A0"/>
    <w:multiLevelType w:val="hybridMultilevel"/>
    <w:tmpl w:val="81DA1EB4"/>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36CC619A"/>
    <w:multiLevelType w:val="hybridMultilevel"/>
    <w:tmpl w:val="C980D2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37823839"/>
    <w:multiLevelType w:val="hybridMultilevel"/>
    <w:tmpl w:val="26FE41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384E5635"/>
    <w:multiLevelType w:val="hybridMultilevel"/>
    <w:tmpl w:val="7916DA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39B9296E"/>
    <w:multiLevelType w:val="hybridMultilevel"/>
    <w:tmpl w:val="33D49C96"/>
    <w:lvl w:ilvl="0" w:tplc="240A0001">
      <w:start w:val="1"/>
      <w:numFmt w:val="bullet"/>
      <w:lvlText w:val=""/>
      <w:lvlJc w:val="left"/>
      <w:pPr>
        <w:ind w:left="1004" w:hanging="360"/>
      </w:pPr>
      <w:rPr>
        <w:rFonts w:ascii="Symbol" w:hAnsi="Symbol" w:hint="default"/>
        <w:b/>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nsid w:val="3AF62F0A"/>
    <w:multiLevelType w:val="hybridMultilevel"/>
    <w:tmpl w:val="BB0EA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3DDB2FAC"/>
    <w:multiLevelType w:val="hybridMultilevel"/>
    <w:tmpl w:val="53AECBC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40C4573B"/>
    <w:multiLevelType w:val="hybridMultilevel"/>
    <w:tmpl w:val="E0C208E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nsid w:val="45C43FB5"/>
    <w:multiLevelType w:val="hybridMultilevel"/>
    <w:tmpl w:val="AC2E0364"/>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4B582A5D"/>
    <w:multiLevelType w:val="hybridMultilevel"/>
    <w:tmpl w:val="FA7E4570"/>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4DAA298B"/>
    <w:multiLevelType w:val="hybridMultilevel"/>
    <w:tmpl w:val="39EA2652"/>
    <w:lvl w:ilvl="0" w:tplc="24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55252E99"/>
    <w:multiLevelType w:val="hybridMultilevel"/>
    <w:tmpl w:val="228A7420"/>
    <w:lvl w:ilvl="0" w:tplc="C16CF23A">
      <w:start w:val="17"/>
      <w:numFmt w:val="bullet"/>
      <w:lvlText w:val="–"/>
      <w:lvlJc w:val="left"/>
      <w:pPr>
        <w:ind w:left="420" w:hanging="360"/>
      </w:pPr>
      <w:rPr>
        <w:rFonts w:ascii="Arial" w:eastAsia="Times New Roman" w:hAnsi="Aria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1">
    <w:nsid w:val="58EB7628"/>
    <w:multiLevelType w:val="singleLevel"/>
    <w:tmpl w:val="91DC162E"/>
    <w:lvl w:ilvl="0">
      <w:start w:val="1"/>
      <w:numFmt w:val="decimal"/>
      <w:lvlText w:val="%1./"/>
      <w:lvlJc w:val="left"/>
      <w:pPr>
        <w:tabs>
          <w:tab w:val="num" w:pos="454"/>
        </w:tabs>
        <w:ind w:left="454" w:hanging="454"/>
      </w:pPr>
      <w:rPr>
        <w:rFonts w:ascii="Arial" w:hAnsi="Arial" w:cs="Times New Roman" w:hint="default"/>
        <w:b/>
        <w:i w:val="0"/>
        <w:sz w:val="18"/>
      </w:rPr>
    </w:lvl>
  </w:abstractNum>
  <w:abstractNum w:abstractNumId="42">
    <w:nsid w:val="628C67F2"/>
    <w:multiLevelType w:val="hybridMultilevel"/>
    <w:tmpl w:val="E02CBD88"/>
    <w:lvl w:ilvl="0" w:tplc="A13E3852">
      <w:start w:val="1"/>
      <w:numFmt w:val="bullet"/>
      <w:lvlText w:val="-"/>
      <w:lvlJc w:val="left"/>
      <w:pPr>
        <w:ind w:left="720" w:hanging="360"/>
      </w:pPr>
      <w:rPr>
        <w:rFonts w:ascii="Times New Roman" w:hAnsi="Times New Roman"/>
      </w:rPr>
    </w:lvl>
    <w:lvl w:ilvl="1" w:tplc="FE54A02E" w:tentative="1">
      <w:start w:val="1"/>
      <w:numFmt w:val="bullet"/>
      <w:lvlText w:val="o"/>
      <w:lvlJc w:val="left"/>
      <w:pPr>
        <w:ind w:left="1440" w:hanging="360"/>
      </w:pPr>
      <w:rPr>
        <w:rFonts w:ascii="Courier New" w:hAnsi="Courier New" w:cs="Courier New" w:hint="default"/>
      </w:rPr>
    </w:lvl>
    <w:lvl w:ilvl="2" w:tplc="6D2A4FB2" w:tentative="1">
      <w:start w:val="1"/>
      <w:numFmt w:val="bullet"/>
      <w:lvlText w:val=""/>
      <w:lvlJc w:val="left"/>
      <w:pPr>
        <w:ind w:left="2160" w:hanging="360"/>
      </w:pPr>
      <w:rPr>
        <w:rFonts w:ascii="Wingdings" w:hAnsi="Wingdings" w:hint="default"/>
      </w:rPr>
    </w:lvl>
    <w:lvl w:ilvl="3" w:tplc="EBEC73B0" w:tentative="1">
      <w:start w:val="1"/>
      <w:numFmt w:val="bullet"/>
      <w:lvlText w:val=""/>
      <w:lvlJc w:val="left"/>
      <w:pPr>
        <w:ind w:left="2880" w:hanging="360"/>
      </w:pPr>
      <w:rPr>
        <w:rFonts w:ascii="Symbol" w:hAnsi="Symbol" w:hint="default"/>
      </w:rPr>
    </w:lvl>
    <w:lvl w:ilvl="4" w:tplc="A4FCEFC6" w:tentative="1">
      <w:start w:val="1"/>
      <w:numFmt w:val="bullet"/>
      <w:lvlText w:val="o"/>
      <w:lvlJc w:val="left"/>
      <w:pPr>
        <w:ind w:left="3600" w:hanging="360"/>
      </w:pPr>
      <w:rPr>
        <w:rFonts w:ascii="Courier New" w:hAnsi="Courier New" w:cs="Courier New" w:hint="default"/>
      </w:rPr>
    </w:lvl>
    <w:lvl w:ilvl="5" w:tplc="38905E14" w:tentative="1">
      <w:start w:val="1"/>
      <w:numFmt w:val="bullet"/>
      <w:lvlText w:val=""/>
      <w:lvlJc w:val="left"/>
      <w:pPr>
        <w:ind w:left="4320" w:hanging="360"/>
      </w:pPr>
      <w:rPr>
        <w:rFonts w:ascii="Wingdings" w:hAnsi="Wingdings" w:hint="default"/>
      </w:rPr>
    </w:lvl>
    <w:lvl w:ilvl="6" w:tplc="B4A49B40" w:tentative="1">
      <w:start w:val="1"/>
      <w:numFmt w:val="bullet"/>
      <w:lvlText w:val=""/>
      <w:lvlJc w:val="left"/>
      <w:pPr>
        <w:ind w:left="5040" w:hanging="360"/>
      </w:pPr>
      <w:rPr>
        <w:rFonts w:ascii="Symbol" w:hAnsi="Symbol" w:hint="default"/>
      </w:rPr>
    </w:lvl>
    <w:lvl w:ilvl="7" w:tplc="6EC8587A" w:tentative="1">
      <w:start w:val="1"/>
      <w:numFmt w:val="bullet"/>
      <w:lvlText w:val="o"/>
      <w:lvlJc w:val="left"/>
      <w:pPr>
        <w:ind w:left="5760" w:hanging="360"/>
      </w:pPr>
      <w:rPr>
        <w:rFonts w:ascii="Courier New" w:hAnsi="Courier New" w:cs="Courier New" w:hint="default"/>
      </w:rPr>
    </w:lvl>
    <w:lvl w:ilvl="8" w:tplc="CAA248C6" w:tentative="1">
      <w:start w:val="1"/>
      <w:numFmt w:val="bullet"/>
      <w:lvlText w:val=""/>
      <w:lvlJc w:val="left"/>
      <w:pPr>
        <w:ind w:left="6480" w:hanging="360"/>
      </w:pPr>
      <w:rPr>
        <w:rFonts w:ascii="Wingdings" w:hAnsi="Wingdings" w:hint="default"/>
      </w:rPr>
    </w:lvl>
  </w:abstractNum>
  <w:abstractNum w:abstractNumId="43">
    <w:nsid w:val="6A4F2A91"/>
    <w:multiLevelType w:val="hybridMultilevel"/>
    <w:tmpl w:val="55A0402A"/>
    <w:lvl w:ilvl="0" w:tplc="00000016">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6131136"/>
    <w:multiLevelType w:val="hybridMultilevel"/>
    <w:tmpl w:val="E52C5F48"/>
    <w:lvl w:ilvl="0" w:tplc="240A0001">
      <w:start w:val="17"/>
      <w:numFmt w:val="bullet"/>
      <w:lvlText w:val="-"/>
      <w:lvlJc w:val="left"/>
      <w:pPr>
        <w:ind w:left="780" w:hanging="360"/>
      </w:pPr>
      <w:rPr>
        <w:rFonts w:ascii="Arial" w:eastAsia="Times New Roman" w:hAnsi="Arial" w:cs="Aria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5">
    <w:nsid w:val="7E845D3B"/>
    <w:multiLevelType w:val="hybridMultilevel"/>
    <w:tmpl w:val="03BE06F6"/>
    <w:lvl w:ilvl="0" w:tplc="A000889A">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31"/>
  </w:num>
  <w:num w:numId="19">
    <w:abstractNumId w:val="22"/>
  </w:num>
  <w:num w:numId="20">
    <w:abstractNumId w:val="39"/>
  </w:num>
  <w:num w:numId="21">
    <w:abstractNumId w:val="19"/>
  </w:num>
  <w:num w:numId="22">
    <w:abstractNumId w:val="18"/>
  </w:num>
  <w:num w:numId="23">
    <w:abstractNumId w:val="26"/>
  </w:num>
  <w:num w:numId="24">
    <w:abstractNumId w:val="23"/>
  </w:num>
  <w:num w:numId="25">
    <w:abstractNumId w:val="45"/>
  </w:num>
  <w:num w:numId="26">
    <w:abstractNumId w:val="42"/>
  </w:num>
  <w:num w:numId="27">
    <w:abstractNumId w:val="37"/>
  </w:num>
  <w:num w:numId="28">
    <w:abstractNumId w:val="32"/>
  </w:num>
  <w:num w:numId="29">
    <w:abstractNumId w:val="21"/>
  </w:num>
  <w:num w:numId="30">
    <w:abstractNumId w:val="43"/>
  </w:num>
  <w:num w:numId="31">
    <w:abstractNumId w:val="24"/>
  </w:num>
  <w:num w:numId="32">
    <w:abstractNumId w:val="28"/>
  </w:num>
  <w:num w:numId="33">
    <w:abstractNumId w:val="40"/>
  </w:num>
  <w:num w:numId="34">
    <w:abstractNumId w:val="44"/>
  </w:num>
  <w:num w:numId="35">
    <w:abstractNumId w:val="34"/>
  </w:num>
  <w:num w:numId="36">
    <w:abstractNumId w:val="25"/>
  </w:num>
  <w:num w:numId="37">
    <w:abstractNumId w:val="33"/>
  </w:num>
  <w:num w:numId="38">
    <w:abstractNumId w:val="20"/>
  </w:num>
  <w:num w:numId="39">
    <w:abstractNumId w:val="36"/>
  </w:num>
  <w:num w:numId="40">
    <w:abstractNumId w:val="35"/>
  </w:num>
  <w:num w:numId="41">
    <w:abstractNumId w:val="27"/>
  </w:num>
  <w:num w:numId="42">
    <w:abstractNumId w:val="30"/>
  </w:num>
  <w:num w:numId="43">
    <w:abstractNumId w:val="29"/>
  </w:num>
  <w:num w:numId="44">
    <w:abstractNumId w:val="38"/>
  </w:num>
  <w:num w:numId="45">
    <w:abstractNumId w:val="0"/>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007"/>
    <w:rsid w:val="00001A76"/>
    <w:rsid w:val="000154D4"/>
    <w:rsid w:val="00017CCD"/>
    <w:rsid w:val="00017F15"/>
    <w:rsid w:val="000275A2"/>
    <w:rsid w:val="0003305F"/>
    <w:rsid w:val="0004110C"/>
    <w:rsid w:val="000544A7"/>
    <w:rsid w:val="00056F8D"/>
    <w:rsid w:val="000572B6"/>
    <w:rsid w:val="0005757A"/>
    <w:rsid w:val="00063EC7"/>
    <w:rsid w:val="00067962"/>
    <w:rsid w:val="000815E7"/>
    <w:rsid w:val="000860E0"/>
    <w:rsid w:val="000909CD"/>
    <w:rsid w:val="00097DBE"/>
    <w:rsid w:val="000A483C"/>
    <w:rsid w:val="000A515E"/>
    <w:rsid w:val="000B5E65"/>
    <w:rsid w:val="000B7464"/>
    <w:rsid w:val="000C0632"/>
    <w:rsid w:val="000C0AB9"/>
    <w:rsid w:val="000C0F01"/>
    <w:rsid w:val="000C206D"/>
    <w:rsid w:val="000D2262"/>
    <w:rsid w:val="000E666F"/>
    <w:rsid w:val="000F14F5"/>
    <w:rsid w:val="000F20B0"/>
    <w:rsid w:val="000F5E7C"/>
    <w:rsid w:val="0010494D"/>
    <w:rsid w:val="001071C9"/>
    <w:rsid w:val="00111790"/>
    <w:rsid w:val="00123F77"/>
    <w:rsid w:val="00125BDA"/>
    <w:rsid w:val="00127F35"/>
    <w:rsid w:val="0013000C"/>
    <w:rsid w:val="0013047F"/>
    <w:rsid w:val="00130B89"/>
    <w:rsid w:val="001312AB"/>
    <w:rsid w:val="0014371F"/>
    <w:rsid w:val="001473D8"/>
    <w:rsid w:val="00156116"/>
    <w:rsid w:val="00167C54"/>
    <w:rsid w:val="00176448"/>
    <w:rsid w:val="001801F7"/>
    <w:rsid w:val="001815F0"/>
    <w:rsid w:val="0018399C"/>
    <w:rsid w:val="0018489F"/>
    <w:rsid w:val="001859A8"/>
    <w:rsid w:val="0018721A"/>
    <w:rsid w:val="00193ADA"/>
    <w:rsid w:val="001A0276"/>
    <w:rsid w:val="001A09DD"/>
    <w:rsid w:val="001B1FA9"/>
    <w:rsid w:val="001C1149"/>
    <w:rsid w:val="001C2AEE"/>
    <w:rsid w:val="001D79ED"/>
    <w:rsid w:val="001E4ADF"/>
    <w:rsid w:val="001E649F"/>
    <w:rsid w:val="002054AE"/>
    <w:rsid w:val="00206720"/>
    <w:rsid w:val="00206C2A"/>
    <w:rsid w:val="002149BC"/>
    <w:rsid w:val="00220E78"/>
    <w:rsid w:val="002222AA"/>
    <w:rsid w:val="00225AD0"/>
    <w:rsid w:val="0023347C"/>
    <w:rsid w:val="00236099"/>
    <w:rsid w:val="0023742E"/>
    <w:rsid w:val="00237A10"/>
    <w:rsid w:val="00251F88"/>
    <w:rsid w:val="00252ECD"/>
    <w:rsid w:val="00262BB6"/>
    <w:rsid w:val="00270B7D"/>
    <w:rsid w:val="002746ED"/>
    <w:rsid w:val="00276051"/>
    <w:rsid w:val="002A3ADD"/>
    <w:rsid w:val="002A62F7"/>
    <w:rsid w:val="002C17F8"/>
    <w:rsid w:val="002C4915"/>
    <w:rsid w:val="002D5EE1"/>
    <w:rsid w:val="002F5833"/>
    <w:rsid w:val="002F6BC7"/>
    <w:rsid w:val="00307E06"/>
    <w:rsid w:val="00311B0E"/>
    <w:rsid w:val="00314EC1"/>
    <w:rsid w:val="00326406"/>
    <w:rsid w:val="00336073"/>
    <w:rsid w:val="003368A4"/>
    <w:rsid w:val="0034125D"/>
    <w:rsid w:val="003428EB"/>
    <w:rsid w:val="00343A21"/>
    <w:rsid w:val="00343BD6"/>
    <w:rsid w:val="00350406"/>
    <w:rsid w:val="00361239"/>
    <w:rsid w:val="003737B5"/>
    <w:rsid w:val="003769DB"/>
    <w:rsid w:val="003776C4"/>
    <w:rsid w:val="00380FA0"/>
    <w:rsid w:val="0038257C"/>
    <w:rsid w:val="003851D3"/>
    <w:rsid w:val="0038780C"/>
    <w:rsid w:val="00391314"/>
    <w:rsid w:val="00394F1C"/>
    <w:rsid w:val="003A24CE"/>
    <w:rsid w:val="003C0C0A"/>
    <w:rsid w:val="003D043B"/>
    <w:rsid w:val="003D108E"/>
    <w:rsid w:val="003D1247"/>
    <w:rsid w:val="003E03A0"/>
    <w:rsid w:val="003E7A1B"/>
    <w:rsid w:val="003F0A1A"/>
    <w:rsid w:val="003F23F3"/>
    <w:rsid w:val="003F3CA0"/>
    <w:rsid w:val="00405B84"/>
    <w:rsid w:val="00406C0B"/>
    <w:rsid w:val="00406C68"/>
    <w:rsid w:val="00410A3A"/>
    <w:rsid w:val="004132A9"/>
    <w:rsid w:val="00416802"/>
    <w:rsid w:val="00417F88"/>
    <w:rsid w:val="00421ADB"/>
    <w:rsid w:val="00434DAD"/>
    <w:rsid w:val="00442EA8"/>
    <w:rsid w:val="00444C95"/>
    <w:rsid w:val="004520DE"/>
    <w:rsid w:val="004541F8"/>
    <w:rsid w:val="004544F1"/>
    <w:rsid w:val="00463A7D"/>
    <w:rsid w:val="00463E4E"/>
    <w:rsid w:val="0046410D"/>
    <w:rsid w:val="00471169"/>
    <w:rsid w:val="00473F9C"/>
    <w:rsid w:val="004744EE"/>
    <w:rsid w:val="0048282B"/>
    <w:rsid w:val="00487E36"/>
    <w:rsid w:val="00490201"/>
    <w:rsid w:val="00491E95"/>
    <w:rsid w:val="004B4B8C"/>
    <w:rsid w:val="004C0560"/>
    <w:rsid w:val="004C35F9"/>
    <w:rsid w:val="004C699C"/>
    <w:rsid w:val="004C6A65"/>
    <w:rsid w:val="004C6CBA"/>
    <w:rsid w:val="004C7384"/>
    <w:rsid w:val="004D107B"/>
    <w:rsid w:val="004D3F4A"/>
    <w:rsid w:val="004E1BF8"/>
    <w:rsid w:val="00500210"/>
    <w:rsid w:val="00500F5C"/>
    <w:rsid w:val="005104EF"/>
    <w:rsid w:val="00511050"/>
    <w:rsid w:val="00511717"/>
    <w:rsid w:val="005126E1"/>
    <w:rsid w:val="00513E59"/>
    <w:rsid w:val="00526171"/>
    <w:rsid w:val="005274E1"/>
    <w:rsid w:val="0053761C"/>
    <w:rsid w:val="005409ED"/>
    <w:rsid w:val="00545820"/>
    <w:rsid w:val="00546436"/>
    <w:rsid w:val="00547B89"/>
    <w:rsid w:val="00547E70"/>
    <w:rsid w:val="00550F41"/>
    <w:rsid w:val="005512C0"/>
    <w:rsid w:val="005516D7"/>
    <w:rsid w:val="00555DB5"/>
    <w:rsid w:val="00557857"/>
    <w:rsid w:val="00566D17"/>
    <w:rsid w:val="00570C82"/>
    <w:rsid w:val="005824F3"/>
    <w:rsid w:val="00582C3F"/>
    <w:rsid w:val="0059056E"/>
    <w:rsid w:val="00593AA5"/>
    <w:rsid w:val="00596338"/>
    <w:rsid w:val="005A32C5"/>
    <w:rsid w:val="005A76FE"/>
    <w:rsid w:val="005B5E63"/>
    <w:rsid w:val="005B672A"/>
    <w:rsid w:val="005C4342"/>
    <w:rsid w:val="005C5F78"/>
    <w:rsid w:val="005D1335"/>
    <w:rsid w:val="005D25E6"/>
    <w:rsid w:val="005D32DB"/>
    <w:rsid w:val="005E6CB3"/>
    <w:rsid w:val="005F0A69"/>
    <w:rsid w:val="00601BDF"/>
    <w:rsid w:val="006026E9"/>
    <w:rsid w:val="00604616"/>
    <w:rsid w:val="0060653C"/>
    <w:rsid w:val="00610559"/>
    <w:rsid w:val="00615F9B"/>
    <w:rsid w:val="00621321"/>
    <w:rsid w:val="00627E88"/>
    <w:rsid w:val="00631C91"/>
    <w:rsid w:val="006370A1"/>
    <w:rsid w:val="006377AE"/>
    <w:rsid w:val="006469D6"/>
    <w:rsid w:val="00646F9E"/>
    <w:rsid w:val="00653033"/>
    <w:rsid w:val="006572BA"/>
    <w:rsid w:val="006631E5"/>
    <w:rsid w:val="00673110"/>
    <w:rsid w:val="00676CD0"/>
    <w:rsid w:val="00677525"/>
    <w:rsid w:val="006815B9"/>
    <w:rsid w:val="006821E9"/>
    <w:rsid w:val="00687C77"/>
    <w:rsid w:val="006919DB"/>
    <w:rsid w:val="006A60CB"/>
    <w:rsid w:val="006B78A6"/>
    <w:rsid w:val="006D43B3"/>
    <w:rsid w:val="006D6AE4"/>
    <w:rsid w:val="006D7446"/>
    <w:rsid w:val="006E182A"/>
    <w:rsid w:val="006E2F9C"/>
    <w:rsid w:val="006E2FB7"/>
    <w:rsid w:val="006F232E"/>
    <w:rsid w:val="006F36E0"/>
    <w:rsid w:val="0070603C"/>
    <w:rsid w:val="00711710"/>
    <w:rsid w:val="00714792"/>
    <w:rsid w:val="00717989"/>
    <w:rsid w:val="00717D03"/>
    <w:rsid w:val="00721C95"/>
    <w:rsid w:val="00726A04"/>
    <w:rsid w:val="00730B14"/>
    <w:rsid w:val="00734857"/>
    <w:rsid w:val="007360BF"/>
    <w:rsid w:val="007463C2"/>
    <w:rsid w:val="00747E2E"/>
    <w:rsid w:val="00754C14"/>
    <w:rsid w:val="00764983"/>
    <w:rsid w:val="00764E2A"/>
    <w:rsid w:val="00771111"/>
    <w:rsid w:val="00771777"/>
    <w:rsid w:val="00771DD6"/>
    <w:rsid w:val="007773C7"/>
    <w:rsid w:val="0078024B"/>
    <w:rsid w:val="0078177E"/>
    <w:rsid w:val="007871B0"/>
    <w:rsid w:val="007871D5"/>
    <w:rsid w:val="00787DC7"/>
    <w:rsid w:val="00791B91"/>
    <w:rsid w:val="00795670"/>
    <w:rsid w:val="007A1A45"/>
    <w:rsid w:val="007A32AB"/>
    <w:rsid w:val="007A490D"/>
    <w:rsid w:val="007A5744"/>
    <w:rsid w:val="007B4AA7"/>
    <w:rsid w:val="007D3805"/>
    <w:rsid w:val="007D4DAA"/>
    <w:rsid w:val="007D5F50"/>
    <w:rsid w:val="007D7F83"/>
    <w:rsid w:val="007E1BAC"/>
    <w:rsid w:val="007E1D78"/>
    <w:rsid w:val="007E69BE"/>
    <w:rsid w:val="007E6EBA"/>
    <w:rsid w:val="007F212C"/>
    <w:rsid w:val="007F682C"/>
    <w:rsid w:val="00801FC0"/>
    <w:rsid w:val="00803702"/>
    <w:rsid w:val="008078BE"/>
    <w:rsid w:val="00824E0A"/>
    <w:rsid w:val="00831F67"/>
    <w:rsid w:val="0084381C"/>
    <w:rsid w:val="00845D0E"/>
    <w:rsid w:val="008501FB"/>
    <w:rsid w:val="00853CB6"/>
    <w:rsid w:val="008558B8"/>
    <w:rsid w:val="00857B49"/>
    <w:rsid w:val="00870B2E"/>
    <w:rsid w:val="008759E7"/>
    <w:rsid w:val="00876629"/>
    <w:rsid w:val="0089333F"/>
    <w:rsid w:val="008A1197"/>
    <w:rsid w:val="008A29B8"/>
    <w:rsid w:val="008A446C"/>
    <w:rsid w:val="008C3007"/>
    <w:rsid w:val="008C39DA"/>
    <w:rsid w:val="008C440A"/>
    <w:rsid w:val="008C68BD"/>
    <w:rsid w:val="008C7273"/>
    <w:rsid w:val="008C7D57"/>
    <w:rsid w:val="008D3263"/>
    <w:rsid w:val="008D4ADC"/>
    <w:rsid w:val="008E3667"/>
    <w:rsid w:val="008E6523"/>
    <w:rsid w:val="008E6A74"/>
    <w:rsid w:val="008E6F6A"/>
    <w:rsid w:val="008E70E6"/>
    <w:rsid w:val="008F2889"/>
    <w:rsid w:val="008F3B7A"/>
    <w:rsid w:val="008F3D09"/>
    <w:rsid w:val="008F4330"/>
    <w:rsid w:val="008F438B"/>
    <w:rsid w:val="008F51F0"/>
    <w:rsid w:val="0091286A"/>
    <w:rsid w:val="009214AF"/>
    <w:rsid w:val="00922C2D"/>
    <w:rsid w:val="00923082"/>
    <w:rsid w:val="00925B91"/>
    <w:rsid w:val="00930F70"/>
    <w:rsid w:val="00934ECF"/>
    <w:rsid w:val="009536B7"/>
    <w:rsid w:val="009543AF"/>
    <w:rsid w:val="0095449B"/>
    <w:rsid w:val="00964D7A"/>
    <w:rsid w:val="00974CCA"/>
    <w:rsid w:val="0098073A"/>
    <w:rsid w:val="00986036"/>
    <w:rsid w:val="00996336"/>
    <w:rsid w:val="009A535F"/>
    <w:rsid w:val="009A61ED"/>
    <w:rsid w:val="009B236D"/>
    <w:rsid w:val="009B64A2"/>
    <w:rsid w:val="009C161D"/>
    <w:rsid w:val="009C49F4"/>
    <w:rsid w:val="009D16F8"/>
    <w:rsid w:val="009D3813"/>
    <w:rsid w:val="009D7235"/>
    <w:rsid w:val="009E733F"/>
    <w:rsid w:val="009F2846"/>
    <w:rsid w:val="009F379C"/>
    <w:rsid w:val="009F51D3"/>
    <w:rsid w:val="009F66CE"/>
    <w:rsid w:val="00A004BD"/>
    <w:rsid w:val="00A045F6"/>
    <w:rsid w:val="00A1072E"/>
    <w:rsid w:val="00A11300"/>
    <w:rsid w:val="00A1407D"/>
    <w:rsid w:val="00A1754D"/>
    <w:rsid w:val="00A23AB3"/>
    <w:rsid w:val="00A35EA1"/>
    <w:rsid w:val="00A370DA"/>
    <w:rsid w:val="00A401CD"/>
    <w:rsid w:val="00A462A5"/>
    <w:rsid w:val="00A51826"/>
    <w:rsid w:val="00A518FA"/>
    <w:rsid w:val="00A54496"/>
    <w:rsid w:val="00A5751E"/>
    <w:rsid w:val="00A750EE"/>
    <w:rsid w:val="00A751C5"/>
    <w:rsid w:val="00A83191"/>
    <w:rsid w:val="00A900D8"/>
    <w:rsid w:val="00A92E7E"/>
    <w:rsid w:val="00A946D1"/>
    <w:rsid w:val="00A947E1"/>
    <w:rsid w:val="00AA3F07"/>
    <w:rsid w:val="00AA42B7"/>
    <w:rsid w:val="00AB0CB0"/>
    <w:rsid w:val="00AB2617"/>
    <w:rsid w:val="00AB3F52"/>
    <w:rsid w:val="00AC0FA0"/>
    <w:rsid w:val="00AC227E"/>
    <w:rsid w:val="00AC3199"/>
    <w:rsid w:val="00AE536A"/>
    <w:rsid w:val="00AE7A57"/>
    <w:rsid w:val="00AF4CA9"/>
    <w:rsid w:val="00B057C8"/>
    <w:rsid w:val="00B06BDA"/>
    <w:rsid w:val="00B166A7"/>
    <w:rsid w:val="00B201A0"/>
    <w:rsid w:val="00B22643"/>
    <w:rsid w:val="00B22BC4"/>
    <w:rsid w:val="00B23701"/>
    <w:rsid w:val="00B2482E"/>
    <w:rsid w:val="00B25D6E"/>
    <w:rsid w:val="00B3289D"/>
    <w:rsid w:val="00B32B8D"/>
    <w:rsid w:val="00B33322"/>
    <w:rsid w:val="00B33A1A"/>
    <w:rsid w:val="00B42144"/>
    <w:rsid w:val="00B47170"/>
    <w:rsid w:val="00B47C65"/>
    <w:rsid w:val="00B56323"/>
    <w:rsid w:val="00B60FB0"/>
    <w:rsid w:val="00B70554"/>
    <w:rsid w:val="00B72E51"/>
    <w:rsid w:val="00B75259"/>
    <w:rsid w:val="00B93455"/>
    <w:rsid w:val="00B977E2"/>
    <w:rsid w:val="00BA1FD0"/>
    <w:rsid w:val="00BA4BF8"/>
    <w:rsid w:val="00BB03CC"/>
    <w:rsid w:val="00BB06C4"/>
    <w:rsid w:val="00BB2E25"/>
    <w:rsid w:val="00BB7E9C"/>
    <w:rsid w:val="00BC0921"/>
    <w:rsid w:val="00BD159B"/>
    <w:rsid w:val="00BD2A55"/>
    <w:rsid w:val="00BD3C2E"/>
    <w:rsid w:val="00BD6BFA"/>
    <w:rsid w:val="00BE37D7"/>
    <w:rsid w:val="00BF1D2A"/>
    <w:rsid w:val="00BF4AC4"/>
    <w:rsid w:val="00BF4F25"/>
    <w:rsid w:val="00BF676D"/>
    <w:rsid w:val="00C00CFD"/>
    <w:rsid w:val="00C04237"/>
    <w:rsid w:val="00C0764A"/>
    <w:rsid w:val="00C177A7"/>
    <w:rsid w:val="00C36CBA"/>
    <w:rsid w:val="00C36CEC"/>
    <w:rsid w:val="00C36DE4"/>
    <w:rsid w:val="00C42280"/>
    <w:rsid w:val="00C44417"/>
    <w:rsid w:val="00C45FAC"/>
    <w:rsid w:val="00C474E9"/>
    <w:rsid w:val="00C5025C"/>
    <w:rsid w:val="00C53F50"/>
    <w:rsid w:val="00C53F6C"/>
    <w:rsid w:val="00C54A51"/>
    <w:rsid w:val="00C57E72"/>
    <w:rsid w:val="00C6268E"/>
    <w:rsid w:val="00C628E8"/>
    <w:rsid w:val="00C63FE8"/>
    <w:rsid w:val="00C64119"/>
    <w:rsid w:val="00C64D0E"/>
    <w:rsid w:val="00C70836"/>
    <w:rsid w:val="00C70C8E"/>
    <w:rsid w:val="00C710B5"/>
    <w:rsid w:val="00C73D89"/>
    <w:rsid w:val="00C85BA0"/>
    <w:rsid w:val="00C90701"/>
    <w:rsid w:val="00C93557"/>
    <w:rsid w:val="00C94F79"/>
    <w:rsid w:val="00CA57B8"/>
    <w:rsid w:val="00CB1518"/>
    <w:rsid w:val="00CB6D7E"/>
    <w:rsid w:val="00CD581E"/>
    <w:rsid w:val="00CE43F4"/>
    <w:rsid w:val="00CE5196"/>
    <w:rsid w:val="00D009E3"/>
    <w:rsid w:val="00D01C25"/>
    <w:rsid w:val="00D03463"/>
    <w:rsid w:val="00D147EB"/>
    <w:rsid w:val="00D15A43"/>
    <w:rsid w:val="00D15C43"/>
    <w:rsid w:val="00D175FE"/>
    <w:rsid w:val="00D2497C"/>
    <w:rsid w:val="00D27FB7"/>
    <w:rsid w:val="00D330BB"/>
    <w:rsid w:val="00D401A0"/>
    <w:rsid w:val="00D404E2"/>
    <w:rsid w:val="00D45BC3"/>
    <w:rsid w:val="00D53158"/>
    <w:rsid w:val="00D55085"/>
    <w:rsid w:val="00D67FBD"/>
    <w:rsid w:val="00D717E3"/>
    <w:rsid w:val="00D72D83"/>
    <w:rsid w:val="00D730B5"/>
    <w:rsid w:val="00D75549"/>
    <w:rsid w:val="00D7596F"/>
    <w:rsid w:val="00D77BFB"/>
    <w:rsid w:val="00D80B0A"/>
    <w:rsid w:val="00D819AC"/>
    <w:rsid w:val="00D82CE3"/>
    <w:rsid w:val="00D91A5D"/>
    <w:rsid w:val="00DA1632"/>
    <w:rsid w:val="00DA247C"/>
    <w:rsid w:val="00DB4B80"/>
    <w:rsid w:val="00DD5A21"/>
    <w:rsid w:val="00DE1D07"/>
    <w:rsid w:val="00DF4E7A"/>
    <w:rsid w:val="00DF5A0F"/>
    <w:rsid w:val="00DF7373"/>
    <w:rsid w:val="00E010D1"/>
    <w:rsid w:val="00E03301"/>
    <w:rsid w:val="00E045FD"/>
    <w:rsid w:val="00E136B6"/>
    <w:rsid w:val="00E23979"/>
    <w:rsid w:val="00E33237"/>
    <w:rsid w:val="00E353A0"/>
    <w:rsid w:val="00E44B98"/>
    <w:rsid w:val="00E53AEE"/>
    <w:rsid w:val="00E53B63"/>
    <w:rsid w:val="00E57199"/>
    <w:rsid w:val="00E6085D"/>
    <w:rsid w:val="00E63888"/>
    <w:rsid w:val="00E64E7D"/>
    <w:rsid w:val="00E770A0"/>
    <w:rsid w:val="00E874EA"/>
    <w:rsid w:val="00E87ABA"/>
    <w:rsid w:val="00E87C42"/>
    <w:rsid w:val="00E96D0C"/>
    <w:rsid w:val="00EA0B5F"/>
    <w:rsid w:val="00EA1E28"/>
    <w:rsid w:val="00EA388F"/>
    <w:rsid w:val="00EA5098"/>
    <w:rsid w:val="00EA6D74"/>
    <w:rsid w:val="00EA730C"/>
    <w:rsid w:val="00EB029C"/>
    <w:rsid w:val="00EB1426"/>
    <w:rsid w:val="00EB5758"/>
    <w:rsid w:val="00EB5AFF"/>
    <w:rsid w:val="00EB6199"/>
    <w:rsid w:val="00EC1700"/>
    <w:rsid w:val="00EC32F8"/>
    <w:rsid w:val="00EC7BBA"/>
    <w:rsid w:val="00ED0128"/>
    <w:rsid w:val="00ED0CA5"/>
    <w:rsid w:val="00ED106A"/>
    <w:rsid w:val="00ED43E3"/>
    <w:rsid w:val="00ED4B3B"/>
    <w:rsid w:val="00EE3DC3"/>
    <w:rsid w:val="00EE6BF4"/>
    <w:rsid w:val="00EF3D49"/>
    <w:rsid w:val="00F030AE"/>
    <w:rsid w:val="00F05488"/>
    <w:rsid w:val="00F07AB4"/>
    <w:rsid w:val="00F11E91"/>
    <w:rsid w:val="00F1775C"/>
    <w:rsid w:val="00F20576"/>
    <w:rsid w:val="00F206A0"/>
    <w:rsid w:val="00F30B8B"/>
    <w:rsid w:val="00F328E0"/>
    <w:rsid w:val="00F47781"/>
    <w:rsid w:val="00F519C7"/>
    <w:rsid w:val="00F613C9"/>
    <w:rsid w:val="00F62D68"/>
    <w:rsid w:val="00F725B1"/>
    <w:rsid w:val="00F845D8"/>
    <w:rsid w:val="00F84B36"/>
    <w:rsid w:val="00F8603B"/>
    <w:rsid w:val="00F91177"/>
    <w:rsid w:val="00F9200F"/>
    <w:rsid w:val="00FA1969"/>
    <w:rsid w:val="00FA5DD0"/>
    <w:rsid w:val="00FB1B89"/>
    <w:rsid w:val="00FB2C17"/>
    <w:rsid w:val="00FC2EA8"/>
    <w:rsid w:val="00FC318C"/>
    <w:rsid w:val="00FD3B2C"/>
    <w:rsid w:val="00FD6EAA"/>
    <w:rsid w:val="00FD7E7A"/>
    <w:rsid w:val="00FD7FD1"/>
    <w:rsid w:val="00FE2960"/>
    <w:rsid w:val="00FE2A1A"/>
    <w:rsid w:val="00FE57B1"/>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19F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07"/>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basedOn w:val="Fuentedeprrafopredete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basedOn w:val="Fuentedeprrafopredete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basedOn w:val="Fuentedeprrafopredete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basedOn w:val="Fuentedeprrafopredete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basedOn w:val="Fuentedeprrafopredete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C3007"/>
    <w:rPr>
      <w:rFonts w:asciiTheme="majorHAnsi" w:eastAsiaTheme="majorEastAsia" w:hAnsiTheme="majorHAnsi" w:cstheme="majorBidi"/>
      <w:i/>
      <w:iCs/>
      <w:color w:val="4F81BD" w:themeColor="accent1"/>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basedOn w:val="Fuentedeprrafopredete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basedOn w:val="Fuentedeprrafopredeter"/>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basedOn w:val="Fuentedeprrafopredete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basedOn w:val="Textocomentario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line="100" w:lineRule="atLeast"/>
      <w:textAlignment w:val="baseline"/>
    </w:pPr>
    <w:rPr>
      <w:rFonts w:ascii="Times New Roman" w:eastAsia="Times New Roman" w:hAnsi="Times New Roman" w:cs="Times New Roman"/>
      <w:color w:val="000000"/>
      <w:sz w:val="24"/>
      <w:szCs w:val="24"/>
      <w:lang w:eastAsia="es-CO"/>
    </w:rPr>
  </w:style>
  <w:style w:type="table" w:styleId="Tablaconcuadrcula">
    <w:name w:val="Table Grid"/>
    <w:basedOn w:val="Tablanormal"/>
    <w:uiPriority w:val="59"/>
    <w:rsid w:val="00434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spacing w:after="0" w:line="240" w:lineRule="auto"/>
      <w:textAlignment w:val="baseline"/>
    </w:pPr>
    <w:rPr>
      <w:rFonts w:ascii="Symbol" w:eastAsia="Arial" w:hAnsi="Symbol" w:cs="Times New Roman"/>
      <w:color w:val="000000"/>
      <w:sz w:val="24"/>
      <w:szCs w:val="20"/>
      <w:lang w:val="es-ES" w:eastAsia="ar-SA"/>
    </w:rPr>
  </w:style>
  <w:style w:type="paragraph" w:customStyle="1" w:styleId="Default">
    <w:name w:val="Default"/>
    <w:rsid w:val="008A1197"/>
    <w:pPr>
      <w:autoSpaceDE w:val="0"/>
      <w:autoSpaceDN w:val="0"/>
      <w:adjustRightInd w:val="0"/>
      <w:spacing w:after="0" w:line="240" w:lineRule="auto"/>
    </w:pPr>
    <w:rPr>
      <w:rFonts w:ascii="Arial" w:hAnsi="Arial" w:cs="Arial"/>
      <w:color w:val="000000"/>
      <w:sz w:val="24"/>
      <w:szCs w:val="24"/>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paragraph" w:styleId="Listaconnmeros">
    <w:name w:val="List Number"/>
    <w:basedOn w:val="Normal"/>
    <w:rsid w:val="00FE2960"/>
    <w:pPr>
      <w:numPr>
        <w:numId w:val="45"/>
      </w:numPr>
      <w:overflowPunct/>
      <w:autoSpaceDE/>
      <w:contextualSpacing/>
      <w:textAlignment w:val="auto"/>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07"/>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basedOn w:val="Fuentedeprrafopredete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basedOn w:val="Fuentedeprrafopredete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basedOn w:val="Fuentedeprrafopredete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basedOn w:val="Fuentedeprrafopredete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basedOn w:val="Fuentedeprrafopredete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basedOn w:val="Normal"/>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C3007"/>
    <w:rPr>
      <w:rFonts w:asciiTheme="majorHAnsi" w:eastAsiaTheme="majorEastAsia" w:hAnsiTheme="majorHAnsi" w:cstheme="majorBidi"/>
      <w:i/>
      <w:iCs/>
      <w:color w:val="4F81BD" w:themeColor="accent1"/>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basedOn w:val="Fuentedeprrafopredete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basedOn w:val="Fuentedeprrafopredeter"/>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basedOn w:val="Fuentedeprrafopredete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basedOn w:val="Textocomentario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line="100" w:lineRule="atLeast"/>
      <w:textAlignment w:val="baseline"/>
    </w:pPr>
    <w:rPr>
      <w:rFonts w:ascii="Times New Roman" w:eastAsia="Times New Roman" w:hAnsi="Times New Roman" w:cs="Times New Roman"/>
      <w:color w:val="000000"/>
      <w:sz w:val="24"/>
      <w:szCs w:val="24"/>
      <w:lang w:eastAsia="es-CO"/>
    </w:rPr>
  </w:style>
  <w:style w:type="table" w:styleId="Tablaconcuadrcula">
    <w:name w:val="Table Grid"/>
    <w:basedOn w:val="Tablanormal"/>
    <w:uiPriority w:val="59"/>
    <w:rsid w:val="00434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spacing w:after="0" w:line="240" w:lineRule="auto"/>
      <w:textAlignment w:val="baseline"/>
    </w:pPr>
    <w:rPr>
      <w:rFonts w:ascii="Symbol" w:eastAsia="Arial" w:hAnsi="Symbol" w:cs="Times New Roman"/>
      <w:color w:val="000000"/>
      <w:sz w:val="24"/>
      <w:szCs w:val="20"/>
      <w:lang w:val="es-ES" w:eastAsia="ar-SA"/>
    </w:rPr>
  </w:style>
  <w:style w:type="paragraph" w:customStyle="1" w:styleId="Default">
    <w:name w:val="Default"/>
    <w:rsid w:val="008A1197"/>
    <w:pPr>
      <w:autoSpaceDE w:val="0"/>
      <w:autoSpaceDN w:val="0"/>
      <w:adjustRightInd w:val="0"/>
      <w:spacing w:after="0" w:line="240" w:lineRule="auto"/>
    </w:pPr>
    <w:rPr>
      <w:rFonts w:ascii="Arial" w:hAnsi="Arial" w:cs="Arial"/>
      <w:color w:val="000000"/>
      <w:sz w:val="24"/>
      <w:szCs w:val="24"/>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paragraph" w:styleId="Listaconnmeros">
    <w:name w:val="List Number"/>
    <w:basedOn w:val="Normal"/>
    <w:rsid w:val="00FE2960"/>
    <w:pPr>
      <w:numPr>
        <w:numId w:val="45"/>
      </w:numPr>
      <w:overflowPunct/>
      <w:autoSpaceDE/>
      <w:contextualSpacing/>
      <w:textAlignment w:val="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691037218">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13286">
      <w:bodyDiv w:val="1"/>
      <w:marLeft w:val="0"/>
      <w:marRight w:val="0"/>
      <w:marTop w:val="0"/>
      <w:marBottom w:val="0"/>
      <w:divBdr>
        <w:top w:val="none" w:sz="0" w:space="0" w:color="auto"/>
        <w:left w:val="none" w:sz="0" w:space="0" w:color="auto"/>
        <w:bottom w:val="none" w:sz="0" w:space="0" w:color="auto"/>
        <w:right w:val="none" w:sz="0" w:space="0" w:color="auto"/>
      </w:divBdr>
      <w:divsChild>
        <w:div w:id="508257722">
          <w:marLeft w:val="0"/>
          <w:marRight w:val="0"/>
          <w:marTop w:val="0"/>
          <w:marBottom w:val="0"/>
          <w:divBdr>
            <w:top w:val="none" w:sz="0" w:space="0" w:color="auto"/>
            <w:left w:val="none" w:sz="0" w:space="0" w:color="auto"/>
            <w:bottom w:val="none" w:sz="0" w:space="0" w:color="auto"/>
            <w:right w:val="none" w:sz="0" w:space="0" w:color="auto"/>
          </w:divBdr>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191847343">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lciencias.gov.c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1C7F5-4E43-427A-B054-CFBEE5A8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2104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SIMON BURITICA</cp:lastModifiedBy>
  <cp:revision>3</cp:revision>
  <cp:lastPrinted>2014-02-05T23:31:00Z</cp:lastPrinted>
  <dcterms:created xsi:type="dcterms:W3CDTF">2014-12-29T15:30:00Z</dcterms:created>
  <dcterms:modified xsi:type="dcterms:W3CDTF">2014-12-30T15:11:00Z</dcterms:modified>
</cp:coreProperties>
</file>